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067D8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F76C1">
        <w:rPr>
          <w:rFonts w:ascii="Garamond" w:hAnsi="Garamond"/>
          <w:sz w:val="24"/>
          <w:szCs w:val="24"/>
        </w:rPr>
        <w:t>3</w:t>
      </w:r>
      <w:r w:rsidR="003A4911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6AD5D9DD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A4911" w:rsidRPr="0047722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https://zakazky.zcu.cz/contract_display_4811.html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DAA519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F76C1">
        <w:rPr>
          <w:rFonts w:ascii="Garamond" w:hAnsi="Garamond" w:cs="Arial"/>
          <w:b/>
          <w:sz w:val="22"/>
          <w:szCs w:val="22"/>
        </w:rPr>
        <w:t>01.10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3A4911">
        <w:rPr>
          <w:rFonts w:ascii="Garamond" w:hAnsi="Garamond" w:cs="Arial"/>
          <w:b/>
          <w:sz w:val="22"/>
          <w:szCs w:val="22"/>
        </w:rPr>
        <w:t>3</w:t>
      </w:r>
      <w:r w:rsidR="00BB023C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AD65B" w14:textId="77777777" w:rsidR="002F6652" w:rsidRDefault="002F6652" w:rsidP="00795AAC">
      <w:r>
        <w:separator/>
      </w:r>
    </w:p>
  </w:endnote>
  <w:endnote w:type="continuationSeparator" w:id="0">
    <w:p w14:paraId="40F8BEB8" w14:textId="77777777" w:rsidR="002F6652" w:rsidRDefault="002F665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42536" w14:textId="77777777" w:rsidR="002F6652" w:rsidRDefault="002F6652" w:rsidP="00795AAC">
      <w:r>
        <w:separator/>
      </w:r>
    </w:p>
  </w:footnote>
  <w:footnote w:type="continuationSeparator" w:id="0">
    <w:p w14:paraId="5C3ADA41" w14:textId="77777777" w:rsidR="002F6652" w:rsidRDefault="002F665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46DD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1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5ySr3R3bNdo8LHcg8VW+EGxcE+JpN4CnJucsVegRbco=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kEYhO5nlPfOATxBMPeyTMVQFhkUUOEww9kPnz180CFM=</DigestValue>
    </Reference>
  </SignedInfo>
  <SignatureValue>q51oDPNBcfENpy+j3O6DaRdtQYXX+psI8ltf/lhZaAnIAO6IDZ/K7E7UYRu1pGw/ByNbRpQcD/dV
XCK68uaxe/Y/WZbYwvvAY9I281ebn8g1v84mmBcd9M29csEPYwfrO8e38MCybIJTGeyJgc/qJe5T
p7VRBGxlRIX80LuOFJIeOQ/zh8ISuFzJ66GhB4S4qXNzgrJYM7eWpxKBir4rRcgwJgH2z3NmS7s6
iVvFVvQSUcIMRiSAfBadVw01rnEUnxXGT2uolkdZl53xfJ4nvepFhm23TjyGq8T6mIHSEyV6IkvT
fF4VxCUJFMWTq9wEX1BPpkIoIpTddVaofip8uQ==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VIOKpDTFje44b+EyDMdvJt7trmFjLM9wqueqE9nW+YQ=</DigestValue>
      </Reference>
      <Reference URI="/word/document.xml?ContentType=application/vnd.openxmlformats-officedocument.wordprocessingml.document.main+xml">
        <DigestMethod Algorithm="http://www.w3.org/2001/04/xmlenc#sha256"/>
        <DigestValue>fJcT6MNB3nzFG8/avYeTlpE3IkE0+YPzDcWTZpXf3Fg=</DigestValue>
      </Reference>
      <Reference URI="/word/endnotes.xml?ContentType=application/vnd.openxmlformats-officedocument.wordprocessingml.endnotes+xml">
        <DigestMethod Algorithm="http://www.w3.org/2001/04/xmlenc#sha256"/>
        <DigestValue>zY9PPILv+tLeQsqi3cxlKFIFjRzGbyDNjjBHNIbYd0I=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BJhJADYOqXXY9FISeZ33IC+CHdTi9YGEhC2SC2nqhfo=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ImZgjK2rzYFRJVAJJjPSgA/Jqeuyv4htDj1Mva6U5L8=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2021-09-20T07:02:21Z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2021-09-20T07:02:21Z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BA645-230E-443C-8477-2811541E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</cp:revision>
  <cp:lastPrinted>2018-08-08T13:48:00Z</cp:lastPrinted>
  <dcterms:created xsi:type="dcterms:W3CDTF">2021-09-20T07:01:00Z</dcterms:created>
  <dcterms:modified xsi:type="dcterms:W3CDTF">2021-09-20T07:02:00Z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